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6D3F31" w14:textId="30D5410E"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r w:rsidR="005E17AA">
        <w:rPr>
          <w:rFonts w:asciiTheme="minorHAnsi" w:hAnsiTheme="minorHAnsi" w:cstheme="minorHAnsi"/>
          <w:b/>
          <w:bCs/>
          <w:highlight w:val="yellow"/>
        </w:rPr>
        <w:t>0660</w:t>
      </w:r>
      <w:r w:rsidR="00DB64CE" w:rsidRPr="00DB64CE">
        <w:rPr>
          <w:rFonts w:asciiTheme="minorHAnsi" w:hAnsiTheme="minorHAnsi" w:cstheme="minorHAnsi"/>
          <w:b/>
          <w:highlight w:val="yellow"/>
        </w:rPr>
        <w:t>/</w:t>
      </w:r>
      <w:r w:rsidR="00170C9D">
        <w:rPr>
          <w:rFonts w:asciiTheme="minorHAnsi" w:hAnsiTheme="minorHAnsi" w:cstheme="minorHAnsi"/>
          <w:b/>
          <w:highlight w:val="yellow"/>
        </w:rPr>
        <w:t>2024</w:t>
      </w:r>
    </w:p>
    <w:p w14:paraId="0F1DE896" w14:textId="77777777" w:rsidR="00972B5B" w:rsidRPr="00937F04" w:rsidRDefault="00972B5B">
      <w:pPr>
        <w:jc w:val="center"/>
        <w:rPr>
          <w:rFonts w:ascii="Calibri" w:hAnsi="Calibri" w:cs="Calibri"/>
          <w:b/>
          <w:bCs/>
        </w:rPr>
      </w:pPr>
    </w:p>
    <w:p w14:paraId="7DDCAE09" w14:textId="7E91C3B9"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E17AA">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letrônico</w:t>
      </w:r>
      <w:r w:rsidR="00CB6577">
        <w:rPr>
          <w:rFonts w:ascii="Calibri" w:hAnsi="Calibri" w:cs="Calibri"/>
        </w:rPr>
        <w:t xml:space="preserve"> com </w:t>
      </w:r>
      <w:r w:rsidR="00CB6577" w:rsidRPr="00CB6577">
        <w:rPr>
          <w:rFonts w:ascii="Calibri" w:hAnsi="Calibri" w:cs="Calibri"/>
          <w:highlight w:val="yellow"/>
        </w:rPr>
        <w:t>o modo de disputa</w:t>
      </w:r>
      <w:r w:rsidR="00CB6577" w:rsidRPr="00CB657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E17AA">
            <w:rPr>
              <w:rFonts w:asciiTheme="minorHAnsi" w:hAnsiTheme="minorHAnsi" w:cstheme="minorHAnsi"/>
            </w:rPr>
            <w:t>Aberto</w:t>
          </w:r>
        </w:sdtContent>
      </w:sdt>
      <w:r w:rsidR="00CB6577" w:rsidRPr="00CB6577">
        <w:rPr>
          <w:rFonts w:ascii="Calibri" w:hAnsi="Calibri" w:cs="Calibri"/>
        </w:rPr>
        <w:t xml:space="preserve"> e </w:t>
      </w:r>
      <w:r w:rsidR="007D78C9" w:rsidRPr="00CB6577">
        <w:rPr>
          <w:rFonts w:ascii="Calibri" w:hAnsi="Calibri" w:cs="Calibri"/>
        </w:rPr>
        <w:t>com critério</w:t>
      </w:r>
      <w:r w:rsidR="007D78C9">
        <w:rPr>
          <w:rFonts w:ascii="Calibri" w:hAnsi="Calibri" w:cs="Calibri"/>
        </w:rPr>
        <w:t xml:space="preserve">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E17AA">
            <w:rPr>
              <w:rFonts w:asciiTheme="minorHAnsi" w:hAnsiTheme="minorHAnsi" w:cstheme="minorHAnsi"/>
              <w:highlight w:val="yellow"/>
            </w:rPr>
            <w:t>por item</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00661F91" w:rsidRPr="00DB64CE">
        <w:rPr>
          <w:rFonts w:asciiTheme="minorHAnsi" w:hAnsiTheme="minorHAnsi" w:cstheme="minorHAnsi"/>
        </w:rPr>
        <w:t>para</w:t>
      </w:r>
      <w:r w:rsidR="00661F91" w:rsidRPr="00937F04">
        <w:rPr>
          <w:rFonts w:ascii="Calibri" w:hAnsi="Calibri" w:cs="Calibri"/>
        </w:rPr>
        <w:t xml:space="preserve"> selecionar proposta objetivando o </w:t>
      </w:r>
      <w:r w:rsidR="00661F91" w:rsidRPr="00937F04">
        <w:rPr>
          <w:rFonts w:ascii="Calibri" w:hAnsi="Calibri" w:cs="Calibri"/>
          <w:b/>
          <w:bCs/>
        </w:rPr>
        <w:t>REGISTRO DE PREÇOS</w:t>
      </w:r>
      <w:r w:rsidRPr="00937F04">
        <w:rPr>
          <w:rFonts w:ascii="Calibri" w:hAnsi="Calibri" w:cs="Calibri"/>
        </w:rPr>
        <w:t xml:space="preserve">, </w:t>
      </w:r>
      <w:r w:rsidR="00022519" w:rsidRPr="00937F04">
        <w:rPr>
          <w:rFonts w:ascii="Calibri" w:hAnsi="Calibri" w:cs="Calibri"/>
        </w:rPr>
        <w:t xml:space="preserve">nos termos </w:t>
      </w:r>
      <w:r w:rsidR="00022519" w:rsidRPr="00C468CF">
        <w:rPr>
          <w:rFonts w:ascii="Calibri" w:hAnsi="Calibri" w:cs="Calibri"/>
        </w:rPr>
        <w:t>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31877AE2"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Pr="001836ED">
        <w:rPr>
          <w:rFonts w:ascii="Calibri" w:hAnsi="Calibri" w:cs="Calibri"/>
          <w:b/>
          <w:highlight w:val="yellow"/>
        </w:rPr>
        <w:t xml:space="preserve">AQUISIÇÃO DE </w:t>
      </w:r>
      <w:r w:rsidR="005E17AA">
        <w:rPr>
          <w:rFonts w:ascii="Calibri" w:hAnsi="Calibri" w:cs="Calibri"/>
          <w:b/>
          <w:highlight w:val="yellow"/>
        </w:rPr>
        <w:t>GASES ESPECIAIS COM FORNECIMENTO DE CILINDROS EM REGIME DE COMODATO PARA TODA A</w:t>
      </w:r>
      <w:r w:rsidRPr="001836ED">
        <w:rPr>
          <w:rFonts w:ascii="Calibri" w:hAnsi="Calibri" w:cs="Calibri"/>
          <w:b/>
          <w:highlight w:val="yellow"/>
        </w:rPr>
        <w:t xml:space="preserve"> UDESC</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0E042269" w14:textId="7D2AA800" w:rsidR="006F0DFF" w:rsidRDefault="006F0DFF" w:rsidP="006F0DFF">
      <w:pPr>
        <w:jc w:val="center"/>
        <w:rPr>
          <w:rFonts w:ascii="Calibri" w:hAnsi="Calibri"/>
          <w:b/>
          <w:highlight w:val="yellow"/>
        </w:rPr>
      </w:pPr>
      <w:r w:rsidRPr="006B0DEF">
        <w:rPr>
          <w:rFonts w:ascii="Calibri" w:hAnsi="Calibri"/>
          <w:b/>
          <w:highlight w:val="yellow"/>
        </w:rPr>
        <w:t>ITENS</w:t>
      </w:r>
      <w:r w:rsidR="006B0DEF" w:rsidRPr="006B0DEF">
        <w:rPr>
          <w:rFonts w:ascii="Arial" w:hAnsi="Arial" w:cs="Arial"/>
          <w:sz w:val="23"/>
          <w:szCs w:val="23"/>
          <w:highlight w:val="yellow"/>
          <w:shd w:val="clear" w:color="auto" w:fill="FFFFFF"/>
        </w:rPr>
        <w:t xml:space="preserve"> </w:t>
      </w:r>
      <w:r w:rsidR="006B0DEF" w:rsidRPr="006B0DEF">
        <w:rPr>
          <w:rFonts w:ascii="Calibri" w:hAnsi="Calibri" w:cs="Calibri"/>
          <w:b/>
          <w:highlight w:val="yellow"/>
          <w:shd w:val="clear" w:color="auto" w:fill="FFFFFF"/>
        </w:rPr>
        <w:t>01, 02, 03, 04, 05, 06, 07, 08, 10, 11, 13, 14, 15, 16, 17, 18, 19, 20, 21, 22, 23, 24, 25 e 26</w:t>
      </w:r>
      <w:r w:rsidRPr="006B0DEF">
        <w:rPr>
          <w:rFonts w:ascii="Calibri" w:hAnsi="Calibri"/>
          <w:b/>
          <w:highlight w:val="yellow"/>
        </w:rPr>
        <w:t xml:space="preserve"> </w:t>
      </w:r>
      <w:r>
        <w:rPr>
          <w:rFonts w:ascii="Calibri" w:hAnsi="Calibri"/>
          <w:b/>
          <w:highlight w:val="yellow"/>
        </w:rPr>
        <w:t xml:space="preserve">DO </w:t>
      </w:r>
      <w:r w:rsidRPr="00D019CC">
        <w:rPr>
          <w:rFonts w:ascii="Calibri" w:hAnsi="Calibri"/>
          <w:b/>
          <w:highlight w:val="yellow"/>
        </w:rPr>
        <w:t xml:space="preserve">PROCESSO </w:t>
      </w:r>
      <w:r>
        <w:rPr>
          <w:rFonts w:ascii="Calibri" w:hAnsi="Calibri"/>
          <w:b/>
          <w:highlight w:val="yellow"/>
        </w:rPr>
        <w:t xml:space="preserve">SÃO </w:t>
      </w:r>
      <w:r w:rsidRPr="00D019CC">
        <w:rPr>
          <w:rFonts w:ascii="Calibri" w:hAnsi="Calibri"/>
          <w:b/>
          <w:highlight w:val="yellow"/>
        </w:rPr>
        <w:t>EXCLUSIVO</w:t>
      </w:r>
      <w:r>
        <w:rPr>
          <w:rFonts w:ascii="Calibri" w:hAnsi="Calibri"/>
          <w:b/>
          <w:highlight w:val="yellow"/>
        </w:rPr>
        <w:t>S</w:t>
      </w:r>
      <w:r w:rsidRPr="00D019CC">
        <w:rPr>
          <w:rFonts w:ascii="Calibri" w:hAnsi="Calibri"/>
          <w:b/>
          <w:highlight w:val="yellow"/>
        </w:rPr>
        <w:t xml:space="preserve"> PARA MICROEMPRESAS E EMPRESAS DE PEQUENO </w:t>
      </w:r>
      <w:r w:rsidRPr="00DB5D35">
        <w:rPr>
          <w:rFonts w:ascii="Calibri" w:hAnsi="Calibri"/>
          <w:b/>
          <w:highlight w:val="yellow"/>
        </w:rPr>
        <w:t>PORTE</w:t>
      </w:r>
      <w:r>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750B689F"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217A8A">
            <w:rPr>
              <w:rFonts w:asciiTheme="minorHAnsi" w:hAnsiTheme="minorHAnsi" w:cstheme="minorHAnsi"/>
              <w:highlight w:val="yellow"/>
            </w:rPr>
            <w:t>clico.cct@udesc.br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C67E9F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1.1 – Envio de proposta: a partir das 1</w:t>
      </w:r>
      <w:r w:rsidR="00217A8A">
        <w:rPr>
          <w:rFonts w:ascii="Calibri" w:hAnsi="Calibri" w:cs="Calibri"/>
          <w:b/>
        </w:rPr>
        <w:t>3</w:t>
      </w:r>
      <w:r w:rsidRPr="00AB23E9">
        <w:rPr>
          <w:rFonts w:ascii="Calibri" w:hAnsi="Calibri" w:cs="Calibri"/>
          <w:b/>
        </w:rPr>
        <w:t>h</w:t>
      </w:r>
      <w:r w:rsidR="00217A8A">
        <w:rPr>
          <w:rFonts w:ascii="Calibri" w:hAnsi="Calibri" w:cs="Calibri"/>
          <w:b/>
        </w:rPr>
        <w:t xml:space="preserve"> 30min</w:t>
      </w:r>
      <w:r w:rsidRPr="00AB23E9">
        <w:rPr>
          <w:rFonts w:ascii="Calibri" w:hAnsi="Calibri" w:cs="Calibri"/>
          <w:b/>
        </w:rPr>
        <w:t xml:space="preserve">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2F3449D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217A8A">
        <w:rPr>
          <w:rFonts w:ascii="Calibri" w:hAnsi="Calibri" w:cs="Calibri"/>
          <w:b/>
        </w:rPr>
        <w:t>3</w:t>
      </w:r>
      <w:r w:rsidR="001C071A">
        <w:rPr>
          <w:rFonts w:ascii="Calibri" w:hAnsi="Calibri" w:cs="Calibri"/>
          <w:b/>
        </w:rPr>
        <w:t>h</w:t>
      </w:r>
      <w:r w:rsidR="00217A8A">
        <w:rPr>
          <w:rFonts w:ascii="Calibri" w:hAnsi="Calibri" w:cs="Calibri"/>
          <w:b/>
        </w:rPr>
        <w:t xml:space="preserve"> 30min</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2EAD180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1.3 – Início da disputa: a partir das 14h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4358439B"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7.6.2 - O</w:t>
      </w:r>
      <w:r w:rsidRPr="003C1D1C">
        <w:rPr>
          <w:rFonts w:ascii="Calibri" w:hAnsi="Calibri" w:cs="Calibri"/>
          <w:b/>
          <w:bCs/>
          <w:highlight w:val="yellow"/>
          <w:u w:val="single"/>
        </w:rPr>
        <w:t xml:space="preserve">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D30F42">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CE2ECC8"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7.6.2.2 –</w:t>
      </w:r>
      <w:r>
        <w:rPr>
          <w:rFonts w:ascii="Calibri" w:hAnsi="Calibri" w:cs="Calibri"/>
        </w:rPr>
        <w:t xml:space="preserve"> </w:t>
      </w:r>
      <w:r w:rsidRPr="00AC1E88">
        <w:rPr>
          <w:rFonts w:ascii="Calibri" w:hAnsi="Calibri" w:cs="Calibri"/>
        </w:rPr>
        <w:t>Caso seja adotado para o envio de lances no pregão eletrônico o modo de disputa "</w:t>
      </w:r>
      <w:r w:rsidRPr="00AC1E88">
        <w:rPr>
          <w:rFonts w:ascii="Calibri" w:hAnsi="Calibri" w:cs="Calibri"/>
          <w:b/>
          <w:bCs/>
        </w:rPr>
        <w:t>aberto e fechado</w:t>
      </w:r>
      <w:r w:rsidRPr="00AC1E88">
        <w:rPr>
          <w:rFonts w:ascii="Calibri" w:hAnsi="Calibri" w:cs="Calibri"/>
        </w:rPr>
        <w:t>", os licitantes apresentarão lances públicos e sucessivos, com lance final e fechado.</w:t>
      </w:r>
    </w:p>
    <w:p w14:paraId="68A28AE6"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 xml:space="preserve">7.6.2.2.1 </w:t>
      </w:r>
      <w:r>
        <w:rPr>
          <w:rFonts w:ascii="Calibri" w:hAnsi="Calibri" w:cs="Calibri"/>
          <w:b/>
          <w:bCs/>
        </w:rPr>
        <w:t xml:space="preserve">– </w:t>
      </w:r>
      <w:r w:rsidRPr="00AC1E88">
        <w:rPr>
          <w:rFonts w:ascii="Calibri" w:hAnsi="Calibri" w:cs="Calibri"/>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EB77604"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7.6.2.2.2 –</w:t>
      </w:r>
      <w:r>
        <w:rPr>
          <w:rFonts w:ascii="Calibri" w:hAnsi="Calibri" w:cs="Calibri"/>
        </w:rPr>
        <w:t xml:space="preserve"> </w:t>
      </w:r>
      <w:r w:rsidRPr="00AC1E88">
        <w:rPr>
          <w:rFonts w:ascii="Calibri" w:hAnsi="Calibri" w:cs="Calibri"/>
        </w:rPr>
        <w:t xml:space="preserve">Encerrado o prazo previsto no subitem anterior, o sistema abrirá oportunidade para que o autor da oferta de valor mais baixo e os das ofertas com preços até 10% (dez por cento) </w:t>
      </w:r>
      <w:proofErr w:type="spellStart"/>
      <w:r w:rsidRPr="00AC1E88">
        <w:rPr>
          <w:rFonts w:ascii="Calibri" w:hAnsi="Calibri" w:cs="Calibri"/>
        </w:rPr>
        <w:t>superiores</w:t>
      </w:r>
      <w:proofErr w:type="spellEnd"/>
      <w:r w:rsidRPr="00AC1E88">
        <w:rPr>
          <w:rFonts w:ascii="Calibri" w:hAnsi="Calibri" w:cs="Calibri"/>
        </w:rPr>
        <w:t xml:space="preserve"> àquela possam ofertar um lance final e fechado em até cinco minutos, o qual será sigiloso até o encerramento deste prazo.</w:t>
      </w:r>
    </w:p>
    <w:p w14:paraId="1F3756D7"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7.6.2.2.3 –</w:t>
      </w:r>
      <w:r>
        <w:rPr>
          <w:rFonts w:ascii="Calibri" w:hAnsi="Calibri" w:cs="Calibri"/>
        </w:rPr>
        <w:t xml:space="preserve"> </w:t>
      </w:r>
      <w:r w:rsidRPr="00AC1E88">
        <w:rPr>
          <w:rFonts w:ascii="Calibri" w:hAnsi="Calibri" w:cs="Calibri"/>
        </w:rPr>
        <w:t>No procedimento de que trata o subitem supra, o licitante poderá optar por manter o seu último lance da etapa aberta, ou por ofertar melhor lance.</w:t>
      </w:r>
    </w:p>
    <w:p w14:paraId="290B3259"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7.6.2.2.4 –</w:t>
      </w:r>
      <w:r>
        <w:rPr>
          <w:rFonts w:ascii="Calibri" w:hAnsi="Calibri" w:cs="Calibri"/>
        </w:rPr>
        <w:t xml:space="preserve"> N</w:t>
      </w:r>
      <w:r w:rsidRPr="00AC1E88">
        <w:rPr>
          <w:rFonts w:ascii="Calibri" w:hAnsi="Calibri" w:cs="Calibri"/>
        </w:rPr>
        <w:t>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D975BAC"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7.6.2.2.5 –</w:t>
      </w:r>
      <w:r w:rsidRPr="00AC1E88">
        <w:rPr>
          <w:rFonts w:ascii="Calibri" w:hAnsi="Calibri" w:cs="Calibri"/>
        </w:rPr>
        <w:t xml:space="preserve"> Após o término dos prazos estabelecidos nos itens anteriores, o sistema ordenará e divulgará os lances segundo a ordem crescente de valores.</w:t>
      </w:r>
    </w:p>
    <w:p w14:paraId="22A49912" w14:textId="77777777" w:rsidR="006F0DFF" w:rsidRPr="00AC1E88" w:rsidRDefault="006F0DFF" w:rsidP="006F0DFF">
      <w:pPr>
        <w:tabs>
          <w:tab w:val="left" w:pos="2552"/>
        </w:tabs>
        <w:ind w:firstLine="142"/>
        <w:jc w:val="both"/>
        <w:rPr>
          <w:rFonts w:ascii="Calibri" w:hAnsi="Calibri" w:cs="Calibri"/>
        </w:rPr>
      </w:pPr>
    </w:p>
    <w:p w14:paraId="1F911B3C"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rPr>
        <w:t>7.6.2.3 – Caso seja adotado para o envio de lances no pregão eletrônico o modo de disputa "</w:t>
      </w:r>
      <w:r w:rsidRPr="00AC1E88">
        <w:rPr>
          <w:rFonts w:ascii="Calibri" w:hAnsi="Calibri" w:cs="Calibri"/>
          <w:b/>
          <w:bCs/>
        </w:rPr>
        <w:t>fechado e aberto</w:t>
      </w:r>
      <w:r w:rsidRPr="00AC1E88">
        <w:rPr>
          <w:rFonts w:ascii="Calibri" w:hAnsi="Calibri" w:cs="Calibri"/>
        </w:rPr>
        <w:t xml:space="preserve">", poderão participar da etapa aberta somente os licitantes que apresentarem a proposta de menor preço/ maior percentual de desconto e os das propostas até 10% (dez por cento) </w:t>
      </w:r>
      <w:r w:rsidRPr="00AC1E88">
        <w:rPr>
          <w:rFonts w:ascii="Calibri" w:hAnsi="Calibri" w:cs="Calibri"/>
        </w:rPr>
        <w:lastRenderedPageBreak/>
        <w:t>superiores/inferiores àquela, em que os licitantes apresentarão lances públicos e sucessivos, até o encerramento da sessão e eventuais prorrogações.</w:t>
      </w:r>
    </w:p>
    <w:p w14:paraId="62DD8E0D"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7.6.2.3.1 –</w:t>
      </w:r>
      <w:r>
        <w:rPr>
          <w:rFonts w:ascii="Calibri" w:hAnsi="Calibri" w:cs="Calibri"/>
        </w:rPr>
        <w:t xml:space="preserve"> </w:t>
      </w:r>
      <w:r w:rsidRPr="00AC1E88">
        <w:rPr>
          <w:rFonts w:ascii="Calibri" w:hAnsi="Calibri" w:cs="Calibri"/>
        </w:rPr>
        <w:t>Não havendo pelo menos 3 (três) propostas nas condições definidas no item 9.24, poderão os licitantes que apresentaram as três melhores propostas, consideradas as empatadas, oferecer novos lances sucessivos.</w:t>
      </w:r>
    </w:p>
    <w:p w14:paraId="689F75AB"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7.6.2.3.2 –</w:t>
      </w:r>
      <w:r>
        <w:rPr>
          <w:rFonts w:ascii="Calibri" w:hAnsi="Calibri" w:cs="Calibri"/>
        </w:rPr>
        <w:t xml:space="preserve"> </w:t>
      </w:r>
      <w:r w:rsidRPr="00AC1E88">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71FF02"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7.6.2.3.3 –</w:t>
      </w:r>
      <w:r>
        <w:rPr>
          <w:rFonts w:ascii="Calibri" w:hAnsi="Calibri" w:cs="Calibri"/>
        </w:rPr>
        <w:t xml:space="preserve"> </w:t>
      </w:r>
      <w:r w:rsidRPr="00AC1E88">
        <w:rPr>
          <w:rFonts w:ascii="Calibri" w:hAnsi="Calibri" w:cs="Calibri"/>
        </w:rPr>
        <w:t>A prorrogação automática da etapa de lances, de que trata o subitem anterior, será de dois minutos e ocorrerá sucessivamente sempre que houver lances enviados nesse período de prorrogação, inclusive no caso de lances intermediários.</w:t>
      </w:r>
    </w:p>
    <w:p w14:paraId="5850BA0E"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7.6.2.3.4 –</w:t>
      </w:r>
      <w:r>
        <w:rPr>
          <w:rFonts w:ascii="Calibri" w:hAnsi="Calibri" w:cs="Calibri"/>
        </w:rPr>
        <w:t xml:space="preserve"> </w:t>
      </w:r>
      <w:r w:rsidRPr="00AC1E88">
        <w:rPr>
          <w:rFonts w:ascii="Calibri" w:hAnsi="Calibri" w:cs="Calibri"/>
        </w:rPr>
        <w:t>Não havendo novos lances na forma estabelecida nos itens anteriores, a sessão pública encerrar-se-á automaticamente, e o sistema ordenará e divulgará os lances conforme a ordem final de classificação.</w:t>
      </w:r>
    </w:p>
    <w:p w14:paraId="2BFE8C1F"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7.6.2.3.5 –</w:t>
      </w:r>
      <w:r>
        <w:rPr>
          <w:rFonts w:ascii="Calibri" w:hAnsi="Calibri" w:cs="Calibri"/>
        </w:rPr>
        <w:t xml:space="preserve"> </w:t>
      </w:r>
      <w:r w:rsidRPr="00AC1E88">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xml:space="preserve">, quando houver, o Pregoeiro poderá, antes de anunciar o vencedor, encaminhar, pelo sistema eletrônico, contraproposta </w:t>
      </w:r>
      <w:r w:rsidRPr="000F423D">
        <w:rPr>
          <w:rFonts w:ascii="Calibri" w:hAnsi="Calibri" w:cs="Calibri"/>
        </w:rPr>
        <w:lastRenderedPageBreak/>
        <w:t>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62B8F01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F75AC">
            <w:rPr>
              <w:rFonts w:asciiTheme="minorHAnsi" w:hAnsiTheme="minorHAnsi" w:cstheme="minorHAnsi"/>
              <w:b/>
              <w:highlight w:val="yellow"/>
            </w:rPr>
            <w:t>por item</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12ABCF64"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F75AC">
            <w:rPr>
              <w:rFonts w:asciiTheme="minorHAnsi" w:hAnsiTheme="minorHAnsi" w:cstheme="minorHAnsi"/>
              <w:highlight w:val="yellow"/>
            </w:rPr>
            <w:t>clico.cct@udesc.br</w:t>
          </w:r>
        </w:sdtContent>
      </w:sdt>
      <w:r w:rsidRPr="00F36B64">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lastRenderedPageBreak/>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w:t>
      </w:r>
      <w:proofErr w:type="spellStart"/>
      <w:r>
        <w:rPr>
          <w:rFonts w:ascii="Calibri" w:hAnsi="Calibri" w:cs="Calibri"/>
          <w:szCs w:val="24"/>
        </w:rPr>
        <w:t>vantajosidade</w:t>
      </w:r>
      <w:proofErr w:type="spellEnd"/>
      <w:r>
        <w:rPr>
          <w:rFonts w:ascii="Calibri" w:hAnsi="Calibri" w:cs="Calibri"/>
          <w:szCs w:val="24"/>
        </w:rPr>
        <w:t xml:space="preserv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lastRenderedPageBreak/>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615F6D">
        <w:rPr>
          <w:rFonts w:ascii="Calibri" w:hAnsi="Calibri"/>
          <w:bCs/>
          <w:highlight w:val="yellow"/>
        </w:rPr>
        <w:t>Índice Nacional de Preços ao Consumidor Amplo - IPCA</w:t>
      </w:r>
      <w:r w:rsidRPr="009F01F0">
        <w:rPr>
          <w:rFonts w:ascii="Calibri" w:hAnsi="Calibri"/>
          <w:bCs/>
        </w:rPr>
        <w:t>,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48715A2E"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w:t>
      </w:r>
      <w:r w:rsidR="0028317A">
        <w:rPr>
          <w:rFonts w:ascii="Calibri" w:hAnsi="Calibri" w:cs="Calibri"/>
        </w:rPr>
        <w:t xml:space="preserve"> do </w:t>
      </w:r>
      <w:r w:rsidR="00EB7956">
        <w:rPr>
          <w:rFonts w:ascii="Calibri" w:hAnsi="Calibri" w:cs="Calibri"/>
        </w:rPr>
        <w:t>mês</w:t>
      </w:r>
      <w:r w:rsidRPr="00937F04">
        <w:rPr>
          <w:rFonts w:ascii="Calibri" w:hAnsi="Calibri" w:cs="Calibri"/>
        </w:rPr>
        <w:t>, o pagamento será efetuado na próxima data do calendário</w:t>
      </w:r>
      <w:r w:rsidR="00EB7956">
        <w:rPr>
          <w:rFonts w:ascii="Calibri" w:hAnsi="Calibri" w:cs="Calibri"/>
        </w:rPr>
        <w:t xml:space="preserve"> no mês seguinte</w:t>
      </w:r>
      <w:r w:rsidRPr="00937F04">
        <w:rPr>
          <w:rFonts w:ascii="Calibri" w:hAnsi="Calibri" w:cs="Calibri"/>
        </w:rPr>
        <w:t>,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0E9F4CF8"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633066">
        <w:rPr>
          <w:rFonts w:ascii="Calibri" w:hAnsi="Calibri" w:cs="Calibri"/>
          <w:bCs/>
          <w:highlight w:val="yellow"/>
        </w:rPr>
        <w:t>17223</w:t>
      </w:r>
      <w:r w:rsidR="008D28D0" w:rsidRPr="003B3B12">
        <w:rPr>
          <w:rFonts w:ascii="Calibri" w:hAnsi="Calibri" w:cs="Calibri"/>
          <w:bCs/>
          <w:highlight w:val="yellow"/>
        </w:rPr>
        <w:t>/202</w:t>
      </w:r>
      <w:r w:rsidR="00170C9D">
        <w:rPr>
          <w:rFonts w:ascii="Calibri" w:hAnsi="Calibri" w:cs="Calibri"/>
          <w:bCs/>
          <w:highlight w:val="yellow"/>
        </w:rPr>
        <w:t>4</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 xml:space="preserve">antes de aberta a licitação, no interesse público, por sua iniciativa ou decorrente de provocação de terceiros, atendido o que </w:t>
      </w:r>
      <w:r w:rsidR="00733A11" w:rsidRPr="00937F04">
        <w:rPr>
          <w:rFonts w:ascii="Calibri" w:hAnsi="Calibri" w:cs="Calibri"/>
          <w:szCs w:val="18"/>
        </w:rPr>
        <w:lastRenderedPageBreak/>
        <w:t>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516F50F8" w:rsidR="003206AA" w:rsidRPr="00D84E0F" w:rsidRDefault="00AF66E5" w:rsidP="00521EE2">
      <w:pPr>
        <w:tabs>
          <w:tab w:val="center" w:pos="4961"/>
        </w:tabs>
        <w:jc w:val="right"/>
        <w:rPr>
          <w:rFonts w:asciiTheme="minorHAnsi" w:hAnsiTheme="minorHAnsi" w:cstheme="minorHAnsi"/>
          <w:b/>
          <w:szCs w:val="18"/>
        </w:rPr>
      </w:pPr>
      <w:sdt>
        <w:sdtPr>
          <w:rPr>
            <w:rFonts w:asciiTheme="minorHAnsi" w:hAnsiTheme="minorHAnsi" w:cstheme="minorHAnsi"/>
            <w:b/>
            <w:highlight w:val="yellow"/>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D35D5">
            <w:rPr>
              <w:rFonts w:asciiTheme="minorHAnsi" w:hAnsiTheme="minorHAnsi" w:cstheme="minorHAnsi"/>
              <w:b/>
              <w:highlight w:val="yellow"/>
            </w:rPr>
            <w:t>Florianópolis/SC</w:t>
          </w:r>
        </w:sdtContent>
      </w:sdt>
      <w:r w:rsidR="006F0DFF" w:rsidRPr="006F0DFF">
        <w:rPr>
          <w:rFonts w:asciiTheme="minorHAnsi" w:hAnsiTheme="minorHAnsi" w:cstheme="minorHAnsi"/>
          <w:b/>
          <w:highlight w:val="yellow"/>
        </w:rPr>
        <w:t xml:space="preserve"> </w:t>
      </w:r>
      <w:sdt>
        <w:sdtPr>
          <w:rPr>
            <w:rFonts w:asciiTheme="minorHAnsi" w:hAnsiTheme="minorHAnsi" w:cstheme="minorHAnsi"/>
            <w:b/>
            <w:highlight w:val="yellow"/>
          </w:rPr>
          <w:alias w:val="Inserir data da Lauda"/>
          <w:tag w:val="Inserir data da Lauda"/>
          <w:id w:val="2132666394"/>
          <w:placeholder>
            <w:docPart w:val="19D5E8E067594751A64EC37B88C1BAA0"/>
          </w:placeholder>
          <w:showingPlcHdr/>
          <w15:color w:val="FF6600"/>
          <w:date w:fullDate="2020-05-14T00:00:00Z">
            <w:dateFormat w:val="d' de 'MMMM' de 'yyyy"/>
            <w:lid w:val="pt-BR"/>
            <w:storeMappedDataAs w:val="dateTime"/>
            <w:calendar w:val="gregorian"/>
          </w:date>
        </w:sdtPr>
        <w:sdtEndPr/>
        <w:sdtContent>
          <w:r w:rsidR="006F0DFF" w:rsidRPr="00D00E77">
            <w:rPr>
              <w:rStyle w:val="TextodoEspaoReservado"/>
              <w:highlight w:val="yellow"/>
            </w:rPr>
            <w:t>Clique aqui para inserir uma data.</w:t>
          </w:r>
        </w:sdtContent>
      </w:sdt>
      <w:r w:rsidR="00D84E0F" w:rsidRPr="00D84E0F">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3F29C570"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CD35D5">
        <w:rPr>
          <w:rFonts w:ascii="Calibri" w:hAnsi="Calibri" w:cs="Calibri"/>
          <w:b/>
          <w:highlight w:val="yellow"/>
        </w:rPr>
        <w:t>0660</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427C20CA" w:rsidR="00082D65" w:rsidRDefault="00082D65" w:rsidP="00082D65">
      <w:pPr>
        <w:jc w:val="center"/>
        <w:rPr>
          <w:rFonts w:ascii="Calibri" w:hAnsi="Calibri" w:cs="Calibri"/>
          <w:b/>
        </w:rPr>
      </w:pPr>
      <w:r w:rsidRPr="00A36C4C">
        <w:rPr>
          <w:rFonts w:ascii="Calibri" w:hAnsi="Calibri" w:cs="Calibri"/>
          <w:b/>
        </w:rPr>
        <w:t xml:space="preserve">PREGÃO ELETRÔNICO Nº </w:t>
      </w:r>
      <w:r w:rsidR="00CD35D5">
        <w:rPr>
          <w:rFonts w:ascii="Calibri" w:hAnsi="Calibri" w:cs="Calibri"/>
          <w:b/>
          <w:highlight w:val="yellow"/>
        </w:rPr>
        <w:t>0660</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1FB9CA6C"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CD35D5">
        <w:rPr>
          <w:rFonts w:ascii="Calibri" w:hAnsi="Calibri"/>
          <w:sz w:val="24"/>
          <w:highlight w:val="yellow"/>
          <w14:shadow w14:blurRad="0" w14:dist="0" w14:dir="0" w14:sx="0" w14:sy="0" w14:kx="0" w14:ky="0" w14:algn="none">
            <w14:srgbClr w14:val="000000"/>
          </w14:shadow>
        </w:rPr>
        <w:t>0660</w:t>
      </w:r>
      <w:r w:rsidRPr="002E7CB6">
        <w:rPr>
          <w:rFonts w:ascii="Calibri" w:hAnsi="Calibri"/>
          <w:sz w:val="24"/>
          <w:highlight w:val="yellow"/>
          <w14:shadow w14:blurRad="0" w14:dist="0" w14:dir="0" w14:sx="0" w14:sy="0" w14:kx="0" w14:ky="0" w14:algn="none">
            <w14:srgbClr w14:val="000000"/>
          </w14:shadow>
        </w:rPr>
        <w:t>/202</w:t>
      </w:r>
      <w:r w:rsidR="00170C9D">
        <w:rPr>
          <w:rFonts w:ascii="Calibri" w:hAnsi="Calibri"/>
          <w:sz w:val="24"/>
          <w:highlight w:val="yellow"/>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2A48E5FF"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CD35D5">
        <w:rPr>
          <w:rFonts w:ascii="Calibri" w:hAnsi="Calibri" w:cs="Calibri"/>
          <w:bCs/>
          <w:sz w:val="24"/>
          <w:highlight w:val="yellow"/>
        </w:rPr>
        <w:t>0660</w:t>
      </w:r>
      <w:r w:rsidRPr="00521EE2">
        <w:rPr>
          <w:rFonts w:ascii="Calibri" w:hAnsi="Calibri" w:cs="Calibri"/>
          <w:bCs/>
          <w:sz w:val="24"/>
          <w:highlight w:val="yellow"/>
        </w:rPr>
        <w:t>/202</w:t>
      </w:r>
      <w:r w:rsidR="00170C9D">
        <w:rPr>
          <w:rFonts w:ascii="Calibri" w:hAnsi="Calibri" w:cs="Calibri"/>
          <w:bCs/>
          <w:sz w:val="24"/>
          <w:highlight w:val="yellow"/>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5"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5"/>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7731D0A1" w:rsidR="00746E60" w:rsidRPr="006815F0" w:rsidRDefault="006815F0" w:rsidP="00746E60">
      <w:pPr>
        <w:pStyle w:val="EspSubTitulo1Char"/>
        <w:tabs>
          <w:tab w:val="left" w:pos="1134"/>
        </w:tabs>
        <w:suppressAutoHyphens/>
        <w:spacing w:before="0" w:after="0"/>
        <w:rPr>
          <w:rFonts w:ascii="Calibri" w:hAnsi="Calibri" w:cs="Calibri"/>
          <w:bCs/>
          <w:szCs w:val="22"/>
        </w:rPr>
      </w:pPr>
      <w:r w:rsidRPr="006815F0">
        <w:rPr>
          <w:rFonts w:ascii="Calibri" w:hAnsi="Calibri" w:cs="Calibri"/>
          <w:szCs w:val="22"/>
          <w:shd w:val="clear" w:color="auto" w:fill="FFFFFF"/>
        </w:rPr>
        <w:t>O prazo de vigência da contratação é de sua assinatura até o encerramento dos créditos orçamentários do ano de sua emissão</w:t>
      </w:r>
      <w:r w:rsidR="00746E60" w:rsidRPr="006815F0">
        <w:rPr>
          <w:rFonts w:ascii="Calibri" w:hAnsi="Calibri" w:cs="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 xml:space="preserve">O prazo de vigência da ARP poderá ser prorrogado por igual período, com a comprovação da </w:t>
      </w:r>
      <w:proofErr w:type="spellStart"/>
      <w:r w:rsidRPr="00746E60">
        <w:rPr>
          <w:rFonts w:ascii="Calibri" w:hAnsi="Calibri"/>
          <w:bCs/>
          <w:szCs w:val="22"/>
        </w:rPr>
        <w:t>vantajosidade</w:t>
      </w:r>
      <w:proofErr w:type="spellEnd"/>
      <w:r w:rsidRPr="00746E60">
        <w:rPr>
          <w:rFonts w:ascii="Calibri" w:hAnsi="Calibri"/>
          <w:bCs/>
          <w:szCs w:val="22"/>
        </w:rPr>
        <w:t xml:space="preserv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2362EAAC" w:rsidR="00746E60" w:rsidRDefault="00AF66E5"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815F0">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4D8B169D" w:rsidR="00746E60" w:rsidRDefault="00746E60" w:rsidP="00746E60">
      <w:pPr>
        <w:ind w:right="27"/>
        <w:jc w:val="center"/>
        <w:rPr>
          <w:rFonts w:ascii="Calibri" w:hAnsi="Calibri" w:cs="Calibri"/>
          <w:sz w:val="22"/>
          <w:szCs w:val="22"/>
        </w:rPr>
      </w:pPr>
    </w:p>
    <w:p w14:paraId="6BEF73DA" w14:textId="77777777" w:rsidR="000C23E6" w:rsidRPr="005711D8" w:rsidRDefault="000C23E6"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3765C7C6"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0C23E6">
        <w:rPr>
          <w:rFonts w:ascii="Calibri" w:hAnsi="Calibri"/>
          <w:sz w:val="24"/>
          <w:highlight w:val="yellow"/>
          <w14:shadow w14:blurRad="0" w14:dist="0" w14:dir="0" w14:sx="0" w14:sy="0" w14:kx="0" w14:ky="0" w14:algn="none">
            <w14:srgbClr w14:val="000000"/>
          </w14:shadow>
        </w:rPr>
        <w:t>0660</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170C9D">
        <w:rPr>
          <w:rFonts w:ascii="Calibri" w:hAnsi="Calibri"/>
          <w:sz w:val="24"/>
          <w:highlight w:val="yellow"/>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482D52A1" w:rsidR="00F81BF6" w:rsidRPr="009B21AF" w:rsidRDefault="00A54DA0" w:rsidP="00F81BF6">
      <w:pPr>
        <w:pStyle w:val="Recuodecorpodetexto2"/>
        <w:spacing w:line="240" w:lineRule="auto"/>
        <w:ind w:left="3827"/>
        <w:jc w:val="both"/>
        <w:rPr>
          <w:rFonts w:ascii="Calibri" w:hAnsi="Calibri"/>
          <w:bCs/>
          <w:sz w:val="22"/>
          <w:szCs w:val="22"/>
        </w:rPr>
      </w:pPr>
      <w:r w:rsidRPr="00A54DA0">
        <w:rPr>
          <w:rFonts w:ascii="Calibri" w:hAnsi="Calibri"/>
          <w:b/>
          <w:sz w:val="22"/>
          <w:szCs w:val="22"/>
          <w:highlight w:val="yellow"/>
        </w:rPr>
        <w:t xml:space="preserve">AQUISIÇÃO DE </w:t>
      </w:r>
      <w:r w:rsidR="000C23E6">
        <w:rPr>
          <w:rFonts w:ascii="Calibri" w:hAnsi="Calibri"/>
          <w:b/>
          <w:sz w:val="22"/>
          <w:szCs w:val="22"/>
          <w:highlight w:val="yellow"/>
        </w:rPr>
        <w:t>GASES ESPECIAIS COM FORNECIMENTO DE CILINDROS EM REGIME DE COMODATO PARA TODA A UDESC</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26C00FAE" w:rsidR="00F81BF6" w:rsidRPr="009B21AF" w:rsidRDefault="00A54DA0" w:rsidP="00F81BF6">
      <w:pPr>
        <w:pStyle w:val="Corpodetexto23"/>
        <w:rPr>
          <w:rFonts w:ascii="Calibri" w:hAnsi="Calibri" w:cs="Calibri"/>
          <w:color w:val="auto"/>
          <w:sz w:val="22"/>
          <w:szCs w:val="22"/>
        </w:rPr>
      </w:pPr>
      <w:r w:rsidRPr="00A54DA0">
        <w:rPr>
          <w:rFonts w:ascii="Calibri" w:hAnsi="Calibri" w:cs="Calibri"/>
          <w:color w:val="auto"/>
          <w:sz w:val="22"/>
          <w:szCs w:val="22"/>
          <w:highlight w:val="yellow"/>
        </w:rPr>
        <w:t xml:space="preserve">Constitui objeto do presente a </w:t>
      </w:r>
      <w:r w:rsidRPr="00A54DA0">
        <w:rPr>
          <w:rFonts w:ascii="Calibri" w:hAnsi="Calibri" w:cs="Calibri"/>
          <w:b/>
          <w:bCs/>
          <w:color w:val="auto"/>
          <w:sz w:val="22"/>
          <w:szCs w:val="22"/>
          <w:highlight w:val="yellow"/>
        </w:rPr>
        <w:t xml:space="preserve">AQUISIÇÃO DE </w:t>
      </w:r>
      <w:r w:rsidR="000C23E6">
        <w:rPr>
          <w:rFonts w:ascii="Calibri" w:hAnsi="Calibri" w:cs="Calibri"/>
          <w:b/>
          <w:bCs/>
          <w:color w:val="auto"/>
          <w:sz w:val="22"/>
          <w:szCs w:val="22"/>
          <w:highlight w:val="yellow"/>
        </w:rPr>
        <w:t>GASES ESPECIAIS COM FORNECIMENTO DE CILINDROS EM REGIME DE COMODATO PARA TODA 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B034D3">
        <w:rPr>
          <w:rFonts w:ascii="Calibri" w:hAnsi="Calibri"/>
          <w:bCs/>
          <w:sz w:val="22"/>
          <w:szCs w:val="22"/>
          <w:highlight w:val="yellow"/>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w:t>
      </w:r>
      <w:proofErr w:type="gramEnd"/>
      <w:r w:rsidRPr="00B14C12">
        <w:rPr>
          <w:rFonts w:ascii="Calibri" w:hAnsi="Calibri"/>
          <w:bCs/>
          <w:sz w:val="22"/>
          <w:szCs w:val="22"/>
        </w:rPr>
        <w:t xml:space="preserve">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w:t>
      </w:r>
      <w:proofErr w:type="gramEnd"/>
      <w:r w:rsidRPr="00B14C12">
        <w:rPr>
          <w:rFonts w:ascii="Calibri" w:hAnsi="Calibri"/>
          <w:bCs/>
          <w:sz w:val="22"/>
          <w:szCs w:val="22"/>
        </w:rPr>
        <w:t xml:space="preserve">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058E4707" w:rsidR="00F81BF6" w:rsidRPr="001112B2"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24C8314E" w14:textId="3E479356" w:rsidR="00F81BF6" w:rsidRPr="001112B2"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2F184CD6" w14:textId="5AEC2222" w:rsidR="00F81BF6" w:rsidRPr="001112B2" w:rsidRDefault="00F81BF6" w:rsidP="00D439F8">
            <w:pPr>
              <w:snapToGrid w:val="0"/>
              <w:jc w:val="center"/>
              <w:rPr>
                <w:rFonts w:ascii="Calibri" w:hAnsi="Calibri" w:cs="Calibri"/>
                <w:sz w:val="22"/>
                <w:szCs w:val="22"/>
              </w:rPr>
            </w:pP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72546A7B"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965FDD">
            <w:rPr>
              <w:rFonts w:asciiTheme="minorHAnsi" w:hAnsiTheme="minorHAnsi" w:cstheme="minorHAnsi"/>
              <w:highlight w:val="yellow"/>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proofErr w:type="gramStart"/>
      <w:r>
        <w:rPr>
          <w:rFonts w:ascii="Calibri" w:hAnsi="Calibri" w:cs="Calibri"/>
          <w:bCs/>
          <w:sz w:val="22"/>
          <w:szCs w:val="22"/>
        </w:rPr>
        <w:lastRenderedPageBreak/>
        <w:t>a</w:t>
      </w:r>
      <w:proofErr w:type="gramEnd"/>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AF66E5"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8"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205BCF41"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1A23C2">
        <w:rPr>
          <w:rFonts w:ascii="Calibri" w:hAnsi="Calibri" w:cs="Arial"/>
          <w:bCs w:val="0"/>
          <w:szCs w:val="22"/>
          <w:highlight w:val="yellow"/>
        </w:rPr>
        <w:t>0660</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170C9D">
        <w:rPr>
          <w:rFonts w:ascii="Calibri" w:hAnsi="Calibri" w:cs="Arial"/>
          <w:bCs w:val="0"/>
          <w:szCs w:val="22"/>
          <w:highlight w:val="yellow"/>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66CECCB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1A23C2">
        <w:rPr>
          <w:rFonts w:ascii="Calibri" w:hAnsi="Calibri" w:cs="Arial"/>
          <w:sz w:val="20"/>
          <w:szCs w:val="20"/>
        </w:rPr>
        <w:t>0660</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7F0AFA27"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bookmarkStart w:id="9" w:name="_GoBack"/>
      <w:bookmarkEnd w:id="9"/>
      <w:r w:rsidR="00AF66E5">
        <w:rPr>
          <w:rFonts w:ascii="Calibri" w:hAnsi="Calibri"/>
          <w:b w:val="0"/>
          <w:szCs w:val="22"/>
          <w:highlight w:val="yellow"/>
          <w:lang w:val="pt-PT"/>
        </w:rPr>
        <w:t>0660</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170C9D">
        <w:rPr>
          <w:rFonts w:ascii="Calibri" w:hAnsi="Calibri"/>
          <w:b w:val="0"/>
          <w:szCs w:val="22"/>
          <w:highlight w:val="yellow"/>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FDB79" w14:textId="65F77D4F" w:rsidR="003B5A3B" w:rsidRDefault="003B5A3B" w:rsidP="00352F71">
    <w:pPr>
      <w:pStyle w:val="Rodap"/>
      <w:tabs>
        <w:tab w:val="clear" w:pos="4419"/>
        <w:tab w:val="center" w:pos="0"/>
      </w:tabs>
      <w:rPr>
        <w:color w:val="0000FF"/>
        <w:sz w:val="14"/>
      </w:rPr>
    </w:pPr>
    <w:r>
      <w:rPr>
        <w:sz w:val="14"/>
      </w:rPr>
      <w:t xml:space="preserve">PE </w:t>
    </w:r>
    <w:r w:rsidR="000F299D" w:rsidRPr="000F299D">
      <w:rPr>
        <w:sz w:val="14"/>
        <w:highlight w:val="yellow"/>
      </w:rPr>
      <w:t>0660</w:t>
    </w:r>
    <w:r w:rsidR="006F0DFF">
      <w:rPr>
        <w:sz w:val="14"/>
        <w:highlight w:val="yellow"/>
      </w:rPr>
      <w:t>/</w:t>
    </w:r>
    <w:r w:rsidRPr="001836ED">
      <w:rPr>
        <w:sz w:val="14"/>
        <w:highlight w:val="yellow"/>
      </w:rPr>
      <w:t>20</w:t>
    </w:r>
    <w:r w:rsidRPr="00E718DF">
      <w:rPr>
        <w:sz w:val="14"/>
        <w:highlight w:val="yellow"/>
      </w:rPr>
      <w:t>2</w:t>
    </w:r>
    <w:r>
      <w:rPr>
        <w:sz w:val="14"/>
        <w:highlight w:val="yellow"/>
      </w:rPr>
      <w:t>4</w:t>
    </w:r>
    <w:r>
      <w:rPr>
        <w:sz w:val="14"/>
      </w:rPr>
      <w:t xml:space="preserve">                                                                                                                                                                                                                                           Página </w:t>
    </w:r>
    <w:r>
      <w:rPr>
        <w:sz w:val="14"/>
      </w:rPr>
      <w:fldChar w:fldCharType="begin"/>
    </w:r>
    <w:r>
      <w:rPr>
        <w:sz w:val="14"/>
      </w:rPr>
      <w:instrText xml:space="preserve"> PAGE </w:instrText>
    </w:r>
    <w:r>
      <w:rPr>
        <w:sz w:val="14"/>
      </w:rPr>
      <w:fldChar w:fldCharType="separate"/>
    </w:r>
    <w:r w:rsidR="00AF66E5">
      <w:rPr>
        <w:noProof/>
        <w:sz w:val="14"/>
      </w:rPr>
      <w:t>18</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AF66E5">
      <w:rPr>
        <w:noProof/>
        <w:sz w:val="14"/>
      </w:rPr>
      <w:t>24</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81E4" w14:textId="26CD8B80" w:rsidR="003B5A3B" w:rsidRPr="00562F8F" w:rsidRDefault="003B5A3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sidR="00AF66E5">
      <w:rPr>
        <w:noProof/>
        <w:sz w:val="14"/>
      </w:rPr>
      <w:t>24</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AF66E5">
      <w:rPr>
        <w:noProof/>
        <w:sz w:val="14"/>
      </w:rPr>
      <w:t>24</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90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23E6"/>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299D"/>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3C2"/>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17A8A"/>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1C86"/>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D3D6C"/>
    <w:rsid w:val="005D483B"/>
    <w:rsid w:val="005D5334"/>
    <w:rsid w:val="005D535B"/>
    <w:rsid w:val="005D5807"/>
    <w:rsid w:val="005D7B10"/>
    <w:rsid w:val="005D7D2E"/>
    <w:rsid w:val="005E0E29"/>
    <w:rsid w:val="005E17AA"/>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066"/>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15F0"/>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0DEF"/>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903"/>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5FDD"/>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AF66E5"/>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5D5"/>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0F42"/>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DF75AC"/>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163184"/>
    <w:rsid w:val="003F7607"/>
    <w:rsid w:val="004B2F91"/>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0D278-7EC1-4E70-94B3-E305F8006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24</Pages>
  <Words>11164</Words>
  <Characters>60289</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71311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16</cp:revision>
  <cp:lastPrinted>2024-05-16T17:20:00Z</cp:lastPrinted>
  <dcterms:created xsi:type="dcterms:W3CDTF">2024-05-21T18:15:00Z</dcterms:created>
  <dcterms:modified xsi:type="dcterms:W3CDTF">2024-05-21T18:36:00Z</dcterms:modified>
</cp:coreProperties>
</file>